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55467" w14:textId="5CA8F783" w:rsidR="007B0F94" w:rsidRPr="00721EBC" w:rsidRDefault="00C85975" w:rsidP="007B0F94">
      <w:pPr>
        <w:spacing w:before="120"/>
        <w:rPr>
          <w:rFonts w:ascii="Open Sans" w:hAnsi="Open Sans" w:cs="Open Sans"/>
          <w:sz w:val="18"/>
          <w:szCs w:val="22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t>Nr</w:t>
      </w:r>
      <w:r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sz w:val="20"/>
          <w:szCs w:val="20"/>
        </w:rPr>
        <w:t>sprawy:</w:t>
      </w:r>
      <w:r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ED62F3">
        <w:rPr>
          <w:rFonts w:ascii="Open Sans" w:hAnsi="Open Sans" w:cs="Open Sans"/>
          <w:sz w:val="20"/>
          <w:szCs w:val="20"/>
        </w:rPr>
        <w:t>BGO-BGE.25.64.2025</w:t>
      </w:r>
      <w:r>
        <w:rPr>
          <w:rFonts w:ascii="Open Sans" w:hAnsi="Open Sans" w:cs="Open Sans"/>
          <w:sz w:val="20"/>
          <w:szCs w:val="20"/>
        </w:rPr>
        <w:t xml:space="preserve">         </w:t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</w:r>
      <w:r>
        <w:rPr>
          <w:rFonts w:ascii="Open Sans" w:hAnsi="Open Sans" w:cs="Open Sans"/>
          <w:sz w:val="20"/>
          <w:szCs w:val="20"/>
        </w:rPr>
        <w:tab/>
        <w:t xml:space="preserve"> </w:t>
      </w:r>
      <w:r w:rsidRPr="00721EBC">
        <w:rPr>
          <w:rFonts w:ascii="Open Sans" w:hAnsi="Open Sans" w:cs="Open Sans"/>
          <w:b/>
          <w:bCs/>
          <w:sz w:val="20"/>
          <w:szCs w:val="20"/>
        </w:rPr>
        <w:t>Załącznik nr 1 do Zapytania</w:t>
      </w:r>
    </w:p>
    <w:p w14:paraId="64C3B414" w14:textId="77777777" w:rsidR="007B0F94" w:rsidRPr="00127569" w:rsidRDefault="007B0F94" w:rsidP="007B0F94">
      <w:pPr>
        <w:spacing w:before="120"/>
        <w:rPr>
          <w:rFonts w:ascii="Open Sans" w:hAnsi="Open Sans" w:cs="Open Sans"/>
          <w:b/>
          <w:sz w:val="20"/>
          <w:szCs w:val="20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C43596" w14:paraId="379889C3" w14:textId="77777777" w:rsidTr="00F72145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42E05A1A" w14:textId="77777777" w:rsidR="007B0F94" w:rsidRPr="00127569" w:rsidRDefault="00C85975" w:rsidP="00F72145">
            <w:pPr>
              <w:shd w:val="clear" w:color="auto" w:fill="FFFFFF"/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(pieczęć</w:t>
            </w:r>
            <w:r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firmowa</w:t>
            </w:r>
            <w:r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lub</w:t>
            </w:r>
            <w:r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firma</w:t>
            </w:r>
            <w:r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ED746F" w14:textId="77777777" w:rsidR="007B0F94" w:rsidRPr="00127569" w:rsidRDefault="00C85975" w:rsidP="00F72145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Formularz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„OFERTA”</w:t>
            </w:r>
          </w:p>
        </w:tc>
      </w:tr>
    </w:tbl>
    <w:p w14:paraId="71E9C398" w14:textId="77777777" w:rsidR="007B0F94" w:rsidRPr="00127569" w:rsidRDefault="007B0F94" w:rsidP="007B0F94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</w:p>
    <w:p w14:paraId="3001A28B" w14:textId="77777777" w:rsidR="007B0F94" w:rsidRPr="00127569" w:rsidRDefault="00C85975" w:rsidP="007B0F94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  <w:r w:rsidRPr="00127569">
        <w:rPr>
          <w:rFonts w:ascii="Open Sans" w:hAnsi="Open Sans" w:cs="Open Sans"/>
          <w:b/>
          <w:sz w:val="20"/>
          <w:szCs w:val="20"/>
          <w:u w:val="single"/>
        </w:rPr>
        <w:t>Zamawiający:</w:t>
      </w:r>
    </w:p>
    <w:p w14:paraId="49C57FF1" w14:textId="77777777" w:rsidR="007B0F94" w:rsidRPr="00127569" w:rsidRDefault="00C85975" w:rsidP="007B0F94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Najwyższa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Izba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Kontroli</w:t>
      </w:r>
    </w:p>
    <w:p w14:paraId="38CA2B66" w14:textId="77777777" w:rsidR="007B0F94" w:rsidRPr="00127569" w:rsidRDefault="00C85975" w:rsidP="007B0F94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ul.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Filtrowa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57</w:t>
      </w:r>
    </w:p>
    <w:p w14:paraId="3EEFC2A5" w14:textId="77777777" w:rsidR="007B0F94" w:rsidRPr="00127569" w:rsidRDefault="00C85975" w:rsidP="007B0F94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02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–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056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Warszawa</w:t>
      </w:r>
    </w:p>
    <w:p w14:paraId="0F0AFE93" w14:textId="77777777" w:rsidR="007B0F94" w:rsidRPr="00127569" w:rsidRDefault="007B0F94" w:rsidP="007B0F94">
      <w:pPr>
        <w:ind w:left="6372"/>
        <w:rPr>
          <w:rFonts w:ascii="Open Sans" w:hAnsi="Open Sans" w:cs="Open Sans"/>
          <w:b/>
          <w:sz w:val="20"/>
          <w:szCs w:val="20"/>
        </w:rPr>
      </w:pPr>
    </w:p>
    <w:p w14:paraId="33D4FD95" w14:textId="77777777" w:rsidR="007B0F94" w:rsidRPr="00127569" w:rsidRDefault="007B0F94" w:rsidP="007B0F94">
      <w:pPr>
        <w:pStyle w:val="Tekstpodstawowy"/>
        <w:jc w:val="left"/>
        <w:rPr>
          <w:rFonts w:ascii="Open Sans" w:hAnsi="Open Sans" w:cs="Open Sans"/>
          <w:b w:val="0"/>
          <w:sz w:val="20"/>
          <w:szCs w:val="20"/>
        </w:rPr>
      </w:pPr>
    </w:p>
    <w:p w14:paraId="0D110F1B" w14:textId="77777777" w:rsidR="007B0F94" w:rsidRPr="00ED62F3" w:rsidRDefault="00C85975" w:rsidP="007B0F94">
      <w:pPr>
        <w:pStyle w:val="Tytu"/>
        <w:jc w:val="both"/>
        <w:rPr>
          <w:rFonts w:ascii="Open Sans" w:hAnsi="Open Sans" w:cs="Open Sans"/>
          <w:b w:val="0"/>
          <w:i/>
          <w:iCs/>
          <w:sz w:val="20"/>
          <w:szCs w:val="20"/>
        </w:rPr>
      </w:pPr>
      <w:r w:rsidRPr="00127569">
        <w:rPr>
          <w:rFonts w:ascii="Open Sans" w:hAnsi="Open Sans" w:cs="Open Sans"/>
          <w:b w:val="0"/>
          <w:sz w:val="20"/>
          <w:szCs w:val="20"/>
        </w:rPr>
        <w:t>Składając</w:t>
      </w:r>
      <w:r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ofertę</w:t>
      </w:r>
      <w:r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n</w:t>
      </w:r>
      <w:r>
        <w:rPr>
          <w:rFonts w:ascii="Open Sans" w:hAnsi="Open Sans" w:cs="Open Sans"/>
          <w:b w:val="0"/>
          <w:sz w:val="20"/>
          <w:szCs w:val="20"/>
        </w:rPr>
        <w:t xml:space="preserve">a </w:t>
      </w:r>
      <w:r w:rsidRPr="00ED62F3">
        <w:rPr>
          <w:rFonts w:ascii="Open Sans" w:hAnsi="Open Sans" w:cs="Open Sans"/>
          <w:bCs w:val="0"/>
          <w:sz w:val="20"/>
          <w:szCs w:val="20"/>
        </w:rPr>
        <w:t>„</w:t>
      </w:r>
      <w:r w:rsidRPr="00ED62F3"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Dostawy środków czystości dla Centrali NIK i Ośrodka Szkoleniowego NIK w Goławicach”</w:t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my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niżej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podpisani:</w:t>
      </w:r>
    </w:p>
    <w:p w14:paraId="627D2758" w14:textId="77777777" w:rsidR="007B0F94" w:rsidRPr="00127569" w:rsidRDefault="007B0F94" w:rsidP="007B0F94">
      <w:pPr>
        <w:pStyle w:val="Tekstpodstawowywcity"/>
        <w:spacing w:line="360" w:lineRule="auto"/>
        <w:ind w:left="0"/>
        <w:rPr>
          <w:rFonts w:ascii="Open Sans" w:hAnsi="Open Sans" w:cs="Open Sans"/>
          <w:b/>
          <w:sz w:val="20"/>
          <w:szCs w:val="20"/>
        </w:rPr>
      </w:pPr>
    </w:p>
    <w:p w14:paraId="765B3F12" w14:textId="77777777" w:rsidR="007B0F94" w:rsidRPr="00127569" w:rsidRDefault="00C85975" w:rsidP="007B0F94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1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.............................................................................................................................</w:t>
      </w:r>
    </w:p>
    <w:p w14:paraId="258F8928" w14:textId="77777777" w:rsidR="007B0F94" w:rsidRPr="00127569" w:rsidRDefault="00C85975" w:rsidP="007B0F94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0E8D8180" w14:textId="77777777" w:rsidR="007B0F94" w:rsidRPr="00127569" w:rsidRDefault="00C85975" w:rsidP="007B0F94">
      <w:pPr>
        <w:pStyle w:val="Tekstpodstawowywcity"/>
        <w:spacing w:before="12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</w:t>
      </w:r>
    </w:p>
    <w:p w14:paraId="65ADC74A" w14:textId="77777777" w:rsidR="007B0F94" w:rsidRPr="00127569" w:rsidRDefault="00C85975" w:rsidP="007B0F94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………………………….</w:t>
      </w:r>
    </w:p>
    <w:p w14:paraId="56C36023" w14:textId="77777777" w:rsidR="007B0F94" w:rsidRPr="00127569" w:rsidRDefault="00C85975" w:rsidP="007B0F94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204BFB07" w14:textId="77777777" w:rsidR="007B0F94" w:rsidRPr="00127569" w:rsidRDefault="00C85975" w:rsidP="007B0F94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1DEA0CFE" w14:textId="77777777" w:rsidR="007B0F94" w:rsidRPr="00127569" w:rsidRDefault="00C85975" w:rsidP="007B0F94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370130C2" w14:textId="77777777" w:rsidR="007B0F94" w:rsidRPr="00127569" w:rsidRDefault="007B0F94" w:rsidP="007B0F94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43B85D11" w14:textId="77777777" w:rsidR="007B0F94" w:rsidRPr="00127569" w:rsidRDefault="00C85975" w:rsidP="007B0F94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2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……....................................................................................................................</w:t>
      </w:r>
    </w:p>
    <w:p w14:paraId="12D71FCF" w14:textId="77777777" w:rsidR="007B0F94" w:rsidRPr="00127569" w:rsidRDefault="00C85975" w:rsidP="007B0F94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61EBF860" w14:textId="77777777" w:rsidR="007B0F94" w:rsidRPr="00127569" w:rsidRDefault="00C85975" w:rsidP="007B0F94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34A47336" w14:textId="77777777" w:rsidR="007B0F94" w:rsidRPr="00127569" w:rsidRDefault="00C85975" w:rsidP="007B0F94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>
        <w:rPr>
          <w:rFonts w:ascii="Open Sans" w:hAnsi="Open Sans" w:cs="Open Sans"/>
          <w:sz w:val="20"/>
          <w:szCs w:val="20"/>
        </w:rPr>
        <w:t xml:space="preserve"> </w:t>
      </w:r>
    </w:p>
    <w:p w14:paraId="23E4AD85" w14:textId="77777777" w:rsidR="007B0F94" w:rsidRPr="00127569" w:rsidRDefault="00C85975" w:rsidP="007B0F94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16E1850F" w14:textId="77777777" w:rsidR="007B0F94" w:rsidRPr="00127569" w:rsidRDefault="00C85975" w:rsidP="007B0F94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64BA5DB3" w14:textId="77777777" w:rsidR="007B0F94" w:rsidRPr="00127569" w:rsidRDefault="00C85975" w:rsidP="007B0F94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.………...............................................</w:t>
      </w:r>
    </w:p>
    <w:p w14:paraId="5CA98048" w14:textId="77777777" w:rsidR="007B0F94" w:rsidRPr="00127569" w:rsidRDefault="007B0F94" w:rsidP="007B0F94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6DAB2557" w14:textId="77777777" w:rsidR="007B0F94" w:rsidRPr="00127569" w:rsidRDefault="00C85975" w:rsidP="007B0F94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Pełnomocnik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do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reprezentowania</w:t>
      </w:r>
      <w:r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Wykonawców</w:t>
      </w:r>
      <w:r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wspólnie</w:t>
      </w:r>
      <w:r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ubiegających</w:t>
      </w:r>
      <w:r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się</w:t>
      </w:r>
      <w:r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o</w:t>
      </w:r>
      <w:r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udzielenie</w:t>
      </w:r>
      <w:r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zamówienia</w:t>
      </w:r>
      <w:r>
        <w:rPr>
          <w:rFonts w:ascii="Open Sans" w:hAnsi="Open Sans" w:cs="Open Sans"/>
          <w:bCs/>
          <w:sz w:val="20"/>
          <w:szCs w:val="20"/>
        </w:rPr>
        <w:t xml:space="preserve">  </w:t>
      </w:r>
    </w:p>
    <w:p w14:paraId="59C47CFB" w14:textId="77777777" w:rsidR="007B0F94" w:rsidRPr="00127569" w:rsidRDefault="00C85975" w:rsidP="007B0F94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Cs/>
          <w:sz w:val="20"/>
          <w:szCs w:val="20"/>
        </w:rPr>
        <w:t>................…………………………................................................................................................</w:t>
      </w:r>
    </w:p>
    <w:p w14:paraId="61FB851E" w14:textId="77777777" w:rsidR="007B0F94" w:rsidRPr="00127569" w:rsidRDefault="00C85975" w:rsidP="007B0F94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092ECB3C" w14:textId="77777777" w:rsidR="007B0F94" w:rsidRPr="00127569" w:rsidRDefault="00C85975" w:rsidP="007B0F94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>
        <w:rPr>
          <w:rFonts w:ascii="Open Sans" w:hAnsi="Open Sans" w:cs="Open Sans"/>
          <w:sz w:val="20"/>
          <w:szCs w:val="20"/>
        </w:rPr>
        <w:t xml:space="preserve"> </w:t>
      </w:r>
    </w:p>
    <w:p w14:paraId="63376F86" w14:textId="77777777" w:rsidR="007B0F94" w:rsidRPr="00127569" w:rsidRDefault="00C85975" w:rsidP="007B0F94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60BE4065" w14:textId="77777777" w:rsidR="007B0F94" w:rsidRPr="00127569" w:rsidRDefault="00C85975" w:rsidP="007B0F94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7DB93EED" w14:textId="77777777" w:rsidR="007B0F94" w:rsidRPr="00127569" w:rsidRDefault="00C85975" w:rsidP="007B0F94">
      <w:pPr>
        <w:pStyle w:val="Tekstpodstawowywcity"/>
        <w:spacing w:line="360" w:lineRule="auto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46AFFAF1" w14:textId="77777777" w:rsidR="007B0F94" w:rsidRPr="00127569" w:rsidRDefault="00C85975" w:rsidP="007B0F94">
      <w:pPr>
        <w:pStyle w:val="Zwykytekst"/>
        <w:spacing w:line="360" w:lineRule="auto"/>
        <w:rPr>
          <w:rFonts w:ascii="Open Sans" w:hAnsi="Open Sans" w:cs="Open Sans"/>
          <w:b/>
          <w:bCs/>
          <w:i/>
        </w:rPr>
      </w:pPr>
      <w:r w:rsidRPr="00127569">
        <w:rPr>
          <w:rFonts w:ascii="Open Sans" w:hAnsi="Open Sans" w:cs="Open Sans"/>
          <w:b/>
          <w:bCs/>
        </w:rPr>
        <w:t>*</w:t>
      </w:r>
      <w:r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wypełniają</w:t>
      </w:r>
      <w:r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jedynie</w:t>
      </w:r>
      <w:r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Wykonawcy</w:t>
      </w:r>
      <w:r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wspólnie</w:t>
      </w:r>
      <w:r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ubiegający</w:t>
      </w:r>
      <w:r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się</w:t>
      </w:r>
      <w:r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o</w:t>
      </w:r>
      <w:r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udzielenie</w:t>
      </w:r>
      <w:r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zamówienia</w:t>
      </w:r>
      <w:r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(np.</w:t>
      </w:r>
      <w:r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spółki</w:t>
      </w:r>
      <w:r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cywilne)</w:t>
      </w:r>
    </w:p>
    <w:p w14:paraId="683AB84E" w14:textId="77777777" w:rsidR="007B0F94" w:rsidRPr="00127569" w:rsidRDefault="00C85975" w:rsidP="007B0F94">
      <w:pPr>
        <w:spacing w:after="200"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br w:type="page"/>
      </w:r>
    </w:p>
    <w:p w14:paraId="2FBD707D" w14:textId="77777777" w:rsidR="007B0F94" w:rsidRPr="00127569" w:rsidRDefault="00C85975" w:rsidP="007C6E54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bCs/>
        </w:rPr>
        <w:lastRenderedPageBreak/>
        <w:t>SKŁADAMY</w:t>
      </w:r>
      <w:r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OFERTĘ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ofertowego.</w:t>
      </w:r>
    </w:p>
    <w:p w14:paraId="11913152" w14:textId="77777777" w:rsidR="007B0F94" w:rsidRPr="00127569" w:rsidRDefault="00C85975" w:rsidP="007C6E54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  <w:bCs/>
        </w:rPr>
        <w:t>,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uznajemy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związanych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określonymi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nim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postanowieniami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zasadami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postępowania.</w:t>
      </w:r>
    </w:p>
    <w:p w14:paraId="0A1DDC53" w14:textId="77777777" w:rsidR="007B0F94" w:rsidRDefault="00C85975" w:rsidP="007C6E54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OFERUJEMY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>
        <w:rPr>
          <w:rFonts w:ascii="Open Sans" w:hAnsi="Open Sans" w:cs="Open Sans"/>
        </w:rPr>
        <w:t xml:space="preserve"> (należy podać cenę dla części zamówienia, której oferta dotyczy)</w:t>
      </w:r>
    </w:p>
    <w:p w14:paraId="369A2535" w14:textId="77777777" w:rsidR="007B0F94" w:rsidRDefault="00C85975" w:rsidP="007B0F94">
      <w:pPr>
        <w:pStyle w:val="Zwykytekst"/>
        <w:tabs>
          <w:tab w:val="left" w:pos="600"/>
        </w:tabs>
        <w:spacing w:before="240"/>
        <w:ind w:left="357"/>
        <w:jc w:val="both"/>
        <w:rPr>
          <w:rFonts w:ascii="Open Sans" w:hAnsi="Open Sans" w:cs="Open Sans"/>
          <w:b/>
          <w:caps/>
        </w:rPr>
      </w:pPr>
      <w:r>
        <w:rPr>
          <w:rFonts w:ascii="Open Sans" w:hAnsi="Open Sans" w:cs="Open Sans"/>
          <w:b/>
          <w:caps/>
        </w:rPr>
        <w:t>Część I Dostawy środków czystości do Centrali NIK</w:t>
      </w:r>
    </w:p>
    <w:p w14:paraId="52923FEA" w14:textId="77777777" w:rsidR="007B0F94" w:rsidRDefault="00C85975" w:rsidP="007B0F94">
      <w:pPr>
        <w:pStyle w:val="Zwykytekst"/>
        <w:tabs>
          <w:tab w:val="left" w:pos="600"/>
        </w:tabs>
        <w:spacing w:before="240"/>
        <w:ind w:left="357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</w:rPr>
        <w:t>za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następującą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cenę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ofertową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………………..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netto</w:t>
      </w:r>
      <w:r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br/>
      </w:r>
      <w:r w:rsidRPr="00127569">
        <w:rPr>
          <w:rFonts w:ascii="Open Sans" w:hAnsi="Open Sans" w:cs="Open Sans"/>
        </w:rPr>
        <w:t>+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…..…..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VAT,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tj.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..............................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(należy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podać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dokładnością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dwóch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miejsc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przecinku)</w:t>
      </w:r>
      <w:r w:rsidRPr="00127569">
        <w:rPr>
          <w:rFonts w:ascii="Open Sans" w:hAnsi="Open Sans" w:cs="Open Sans"/>
        </w:rPr>
        <w:t>.</w:t>
      </w:r>
    </w:p>
    <w:p w14:paraId="4FAACFCB" w14:textId="77777777" w:rsidR="007B0F94" w:rsidRDefault="00C85975" w:rsidP="007B0F94">
      <w:pPr>
        <w:pStyle w:val="Zwykytekst"/>
        <w:tabs>
          <w:tab w:val="left" w:pos="600"/>
        </w:tabs>
        <w:spacing w:before="240"/>
        <w:ind w:left="357"/>
        <w:jc w:val="both"/>
        <w:rPr>
          <w:rFonts w:ascii="Open Sans" w:hAnsi="Open Sans" w:cs="Open Sans"/>
          <w:b/>
          <w:caps/>
        </w:rPr>
      </w:pPr>
      <w:r>
        <w:rPr>
          <w:rFonts w:ascii="Open Sans" w:hAnsi="Open Sans" w:cs="Open Sans"/>
          <w:b/>
          <w:caps/>
        </w:rPr>
        <w:t>Część II Dostawy środków czystości do Centrali NIK</w:t>
      </w:r>
    </w:p>
    <w:p w14:paraId="66F28C24" w14:textId="77777777" w:rsidR="007B0F94" w:rsidRDefault="00C85975" w:rsidP="007B0F94">
      <w:pPr>
        <w:pStyle w:val="Zwykytekst"/>
        <w:tabs>
          <w:tab w:val="left" w:pos="600"/>
        </w:tabs>
        <w:spacing w:before="240"/>
        <w:ind w:left="357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</w:rPr>
        <w:t>za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następującą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cenę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ofertową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………………..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netto</w:t>
      </w:r>
      <w:r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br/>
      </w:r>
      <w:r w:rsidRPr="00127569">
        <w:rPr>
          <w:rFonts w:ascii="Open Sans" w:hAnsi="Open Sans" w:cs="Open Sans"/>
        </w:rPr>
        <w:t>+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…..…..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VAT,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tj.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..............................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(należy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podać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dokładnością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dwóch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miejsc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przecinku)</w:t>
      </w:r>
      <w:r w:rsidRPr="00127569">
        <w:rPr>
          <w:rFonts w:ascii="Open Sans" w:hAnsi="Open Sans" w:cs="Open Sans"/>
        </w:rPr>
        <w:t>.</w:t>
      </w:r>
    </w:p>
    <w:p w14:paraId="01F7226A" w14:textId="77777777" w:rsidR="007B0F94" w:rsidRPr="00721EBC" w:rsidRDefault="00C85975" w:rsidP="007C6E54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721EBC">
        <w:rPr>
          <w:rFonts w:ascii="Open Sans" w:hAnsi="Open Sans" w:cs="Open Sans"/>
          <w:b/>
          <w:caps/>
        </w:rPr>
        <w:t>OŚWIADCZAMY</w:t>
      </w:r>
      <w:r w:rsidRPr="00721EBC">
        <w:rPr>
          <w:rFonts w:ascii="Open Sans" w:hAnsi="Open Sans" w:cs="Open Sans"/>
          <w:b/>
        </w:rPr>
        <w:t xml:space="preserve">, </w:t>
      </w:r>
      <w:r w:rsidRPr="00721EBC">
        <w:rPr>
          <w:rFonts w:ascii="Open Sans" w:hAnsi="Open Sans" w:cs="Open Sans"/>
        </w:rPr>
        <w:t xml:space="preserve">że do wyliczenia ceny ofertowej brutto zastosowaliśmy właściwą, aktualnie obowiązującą w przepisach prawa, stawkę podatku od towarów i usług (VAT). </w:t>
      </w:r>
    </w:p>
    <w:p w14:paraId="00EFEE1D" w14:textId="77777777" w:rsidR="007B0F94" w:rsidRPr="00127569" w:rsidRDefault="00C85975" w:rsidP="007C6E54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łączna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kwota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wynagrodzenia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całości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będzie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podlegała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zmianie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czasie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trwania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obejmuje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realizacją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lub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wskazanym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m.in.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opłaty,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takie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jak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cła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podatek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usług)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inne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Wykonawcy.</w:t>
      </w:r>
    </w:p>
    <w:p w14:paraId="0F8E8B75" w14:textId="77777777" w:rsidR="007B0F94" w:rsidRPr="00127569" w:rsidRDefault="00C85975" w:rsidP="007C6E54">
      <w:pPr>
        <w:pStyle w:val="Zwykytekst"/>
        <w:numPr>
          <w:ilvl w:val="0"/>
          <w:numId w:val="11"/>
        </w:numPr>
        <w:tabs>
          <w:tab w:val="left" w:pos="600"/>
        </w:tabs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  <w:caps/>
        </w:rPr>
        <w:t>ZAMÓWIENIE</w:t>
      </w:r>
      <w:r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ZREALIZUJEMY</w:t>
      </w:r>
      <w:r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Cs/>
        </w:rPr>
        <w:t>sami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/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przy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udziale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podwykonawców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**,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którzy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będą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wykonywać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następujące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prace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wchodzące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zakres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przedmiotu</w:t>
      </w:r>
      <w:r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zamówienia:</w:t>
      </w:r>
    </w:p>
    <w:p w14:paraId="6A88C576" w14:textId="77777777" w:rsidR="007B0F94" w:rsidRPr="00127569" w:rsidRDefault="00C85975" w:rsidP="007C6E54">
      <w:pPr>
        <w:pStyle w:val="Zwykytekst"/>
        <w:numPr>
          <w:ilvl w:val="1"/>
          <w:numId w:val="1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</w:rPr>
        <w:t>………………………………………........…………….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,</w:t>
      </w:r>
    </w:p>
    <w:p w14:paraId="1C0C3543" w14:textId="77777777" w:rsidR="007B0F94" w:rsidRPr="00127569" w:rsidRDefault="00C85975" w:rsidP="007C6E54">
      <w:pPr>
        <w:pStyle w:val="Zwykytekst"/>
        <w:numPr>
          <w:ilvl w:val="1"/>
          <w:numId w:val="1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…………………………………………………..………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.</w:t>
      </w:r>
    </w:p>
    <w:p w14:paraId="1B641EE3" w14:textId="77777777" w:rsidR="007B0F94" w:rsidRPr="00127569" w:rsidRDefault="00C85975" w:rsidP="007C6E54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OŚWIADCZAMY,</w:t>
      </w:r>
      <w:r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wzorem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stanowiącym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załącznik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nr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.....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zobowiązujemy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się,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przypadku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naszej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najkorzystniejszą,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zawarcia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zgodnej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jej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treścią,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miejscu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wyznaczonym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Zamawiającego.</w:t>
      </w:r>
    </w:p>
    <w:p w14:paraId="6B01B23E" w14:textId="77777777" w:rsidR="007B0F94" w:rsidRPr="00127569" w:rsidRDefault="00C85975" w:rsidP="007C6E54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OŚWIADCZAMY,</w:t>
      </w:r>
      <w:r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jesteśmy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ofertą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który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rozpoczyna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wraz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dniem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składania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ofert.</w:t>
      </w:r>
    </w:p>
    <w:p w14:paraId="3B1FF52D" w14:textId="77777777" w:rsidR="007B0F94" w:rsidRPr="00127569" w:rsidRDefault="00C85975" w:rsidP="007C6E54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</w:t>
      </w:r>
      <w:r w:rsidRPr="00127569">
        <w:rPr>
          <w:rFonts w:ascii="Open Sans" w:hAnsi="Open Sans" w:cs="Open Sans"/>
        </w:rPr>
        <w:t>,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podlegamy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wykluczeniu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b/>
          <w:bCs/>
        </w:rPr>
        <w:t>z</w:t>
      </w:r>
      <w:r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przedmiotowego</w:t>
      </w:r>
      <w:r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postępowania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udzielenie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podstawie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art.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7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ust.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ustawy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13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kwietnia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2022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szczególnych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rozwiązaniach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zakresie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przeciwdziałania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wspieraniu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agresji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Ukrainę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służących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ochronie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bezpieczeństwa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narodowego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(Dz.U.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</w:t>
      </w:r>
      <w:r>
        <w:rPr>
          <w:rFonts w:ascii="Open Sans" w:hAnsi="Open Sans" w:cs="Open Sans"/>
        </w:rPr>
        <w:t xml:space="preserve">4 </w:t>
      </w:r>
      <w:r w:rsidRPr="00127569">
        <w:rPr>
          <w:rFonts w:ascii="Open Sans" w:hAnsi="Open Sans" w:cs="Open Sans"/>
        </w:rPr>
        <w:t>r.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poz.</w:t>
      </w:r>
      <w:r>
        <w:rPr>
          <w:rFonts w:ascii="Open Sans" w:hAnsi="Open Sans" w:cs="Open Sans"/>
        </w:rPr>
        <w:t xml:space="preserve"> 507</w:t>
      </w:r>
      <w:r w:rsidRPr="00127569">
        <w:rPr>
          <w:rFonts w:ascii="Open Sans" w:hAnsi="Open Sans" w:cs="Open Sans"/>
        </w:rPr>
        <w:t>).</w:t>
      </w:r>
    </w:p>
    <w:p w14:paraId="540D948A" w14:textId="77777777" w:rsidR="007B0F94" w:rsidRDefault="00C85975" w:rsidP="007C6E54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</w:t>
      </w:r>
      <w:r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szCs w:val="18"/>
        </w:rPr>
        <w:t>,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że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wypełniliśmy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obowiązki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informacyjne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przewidziane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pkt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XIII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Zapytania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ofertowego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oraz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13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14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ogólnego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rozporządzenia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ochronie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danych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(RODO),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wobec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osób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fizycznych,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od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których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dane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osobowe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bezpośrednio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pośrednio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pozyskaliśmy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celu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ubiegania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się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udzielenie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zamówienia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publicznego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niniejszym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postępowaniu,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które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są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ujawnione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dokumentach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przedstawionych</w:t>
      </w:r>
      <w:r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Zamawiającemu</w:t>
      </w:r>
      <w:r>
        <w:rPr>
          <w:rStyle w:val="Odwoanieprzypisudolnego"/>
          <w:rFonts w:ascii="Open Sans" w:hAnsi="Open Sans" w:cs="Open Sans"/>
          <w:b/>
        </w:rPr>
        <w:footnoteReference w:id="1"/>
      </w:r>
      <w:r w:rsidRPr="00127569">
        <w:rPr>
          <w:rFonts w:ascii="Open Sans" w:hAnsi="Open Sans" w:cs="Open Sans"/>
          <w:b/>
        </w:rPr>
        <w:t>.</w:t>
      </w:r>
    </w:p>
    <w:p w14:paraId="28086021" w14:textId="77777777" w:rsidR="007B0F94" w:rsidRPr="00127569" w:rsidRDefault="007B0F94" w:rsidP="007B0F94">
      <w:pPr>
        <w:pStyle w:val="Zwykytekst"/>
        <w:spacing w:before="240"/>
        <w:ind w:left="357"/>
        <w:jc w:val="both"/>
        <w:rPr>
          <w:rFonts w:ascii="Open Sans" w:hAnsi="Open Sans" w:cs="Open Sans"/>
          <w:b/>
        </w:rPr>
      </w:pPr>
    </w:p>
    <w:p w14:paraId="645C9E57" w14:textId="77777777" w:rsidR="007B0F94" w:rsidRPr="00721EBC" w:rsidRDefault="00C85975" w:rsidP="007C6E54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lastRenderedPageBreak/>
        <w:t>WSZELKĄ</w:t>
      </w:r>
      <w:r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b/>
        </w:rPr>
        <w:t>KORESPONDENCJĘ</w:t>
      </w:r>
      <w:r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niniejszego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należy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kierować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następujący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adres:</w:t>
      </w:r>
      <w:r w:rsidRPr="00721EBC">
        <w:rPr>
          <w:rFonts w:ascii="Open Sans" w:hAnsi="Open Sans" w:cs="Open Sans"/>
          <w:bCs/>
        </w:rPr>
        <w:t xml:space="preserve"> ………………………………………………………………</w:t>
      </w:r>
      <w:r>
        <w:rPr>
          <w:rFonts w:ascii="Open Sans" w:hAnsi="Open Sans" w:cs="Open Sans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0334CF7" w14:textId="77777777" w:rsidR="007B0F94" w:rsidRPr="00127569" w:rsidRDefault="00C85975" w:rsidP="007C6E54">
      <w:pPr>
        <w:pStyle w:val="Zwykytekst"/>
        <w:numPr>
          <w:ilvl w:val="0"/>
          <w:numId w:val="11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OSOBĄ</w:t>
      </w:r>
      <w:r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upoważnioną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kontaktów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</w:t>
      </w:r>
      <w:r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………………………………………………………………</w:t>
      </w:r>
    </w:p>
    <w:p w14:paraId="5B1C8602" w14:textId="77777777" w:rsidR="007B0F94" w:rsidRPr="00127569" w:rsidRDefault="00C85975" w:rsidP="007B0F94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  <w:r w:rsidRPr="00127569">
        <w:rPr>
          <w:rFonts w:ascii="Open Sans" w:hAnsi="Open Sans" w:cs="Open Sans"/>
          <w:lang w:val="nb-NO"/>
        </w:rPr>
        <w:t>adres</w:t>
      </w:r>
      <w:r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e-mail:</w:t>
      </w:r>
      <w:r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…………….....………………,</w:t>
      </w:r>
      <w:r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telefon</w:t>
      </w:r>
      <w:r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nr:</w:t>
      </w:r>
      <w:r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………………………………..</w:t>
      </w:r>
    </w:p>
    <w:p w14:paraId="704DD23D" w14:textId="77777777" w:rsidR="007B0F94" w:rsidRDefault="007B0F94" w:rsidP="007B0F94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</w:p>
    <w:p w14:paraId="35DC23AF" w14:textId="77777777" w:rsidR="007B0F94" w:rsidRPr="00127569" w:rsidRDefault="007B0F94" w:rsidP="00F72374">
      <w:pPr>
        <w:pStyle w:val="Zwykytekst"/>
        <w:spacing w:before="120"/>
        <w:jc w:val="both"/>
        <w:rPr>
          <w:rFonts w:ascii="Open Sans" w:hAnsi="Open Sans" w:cs="Open Sans"/>
          <w:lang w:val="nb-NO"/>
        </w:rPr>
      </w:pPr>
    </w:p>
    <w:p w14:paraId="5951C671" w14:textId="77777777" w:rsidR="007B0F94" w:rsidRPr="00127569" w:rsidRDefault="00C85975" w:rsidP="007B0F94">
      <w:pPr>
        <w:spacing w:before="120"/>
        <w:outlineLvl w:val="4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**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niepotrzebne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skreślić</w:t>
      </w:r>
    </w:p>
    <w:p w14:paraId="3136BD09" w14:textId="77777777" w:rsidR="007B0F94" w:rsidRPr="00127569" w:rsidRDefault="007B0F94" w:rsidP="007B0F94">
      <w:pPr>
        <w:spacing w:before="120"/>
        <w:rPr>
          <w:rFonts w:ascii="Open Sans" w:hAnsi="Open Sans" w:cs="Open Sans"/>
          <w:b/>
          <w:color w:val="FF0000"/>
          <w:sz w:val="20"/>
          <w:szCs w:val="20"/>
        </w:rPr>
      </w:pPr>
    </w:p>
    <w:p w14:paraId="1BFECFE6" w14:textId="77777777" w:rsidR="007B0F94" w:rsidRPr="00127569" w:rsidRDefault="00C85975" w:rsidP="007B0F94">
      <w:pPr>
        <w:spacing w:before="12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data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20....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r.</w:t>
      </w:r>
    </w:p>
    <w:p w14:paraId="197A64ED" w14:textId="77777777" w:rsidR="007B0F94" w:rsidRPr="00127569" w:rsidRDefault="00C85975" w:rsidP="007B0F94">
      <w:pPr>
        <w:spacing w:before="120"/>
        <w:ind w:left="6372"/>
        <w:rPr>
          <w:rFonts w:ascii="Open Sans" w:hAnsi="Open Sans" w:cs="Open Sans"/>
          <w:b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ofertę</w:t>
      </w:r>
      <w:r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należy</w:t>
      </w:r>
      <w:r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podpisać</w:t>
      </w:r>
      <w:r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podpisem</w:t>
      </w:r>
      <w:r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elektronicznym</w:t>
      </w:r>
      <w:r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umożliwiającym</w:t>
      </w:r>
      <w:r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identyfikację</w:t>
      </w:r>
      <w:r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osoby</w:t>
      </w:r>
      <w:r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składającej</w:t>
      </w:r>
      <w:r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</w:t>
      </w:r>
    </w:p>
    <w:p w14:paraId="077E9EAF" w14:textId="77777777" w:rsidR="007B0F94" w:rsidRPr="00127569" w:rsidRDefault="00C85975" w:rsidP="007B0F94">
      <w:pPr>
        <w:spacing w:before="120"/>
        <w:ind w:left="6372"/>
        <w:rPr>
          <w:rFonts w:ascii="Open Sans" w:hAnsi="Open Sans" w:cs="Open Sans"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lub</w:t>
      </w:r>
      <w:r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(w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przypadku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skanu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oferty)</w:t>
      </w:r>
    </w:p>
    <w:p w14:paraId="1F9A5719" w14:textId="77777777" w:rsidR="007B0F94" w:rsidRPr="00127569" w:rsidRDefault="007B0F94" w:rsidP="007B0F94">
      <w:pPr>
        <w:rPr>
          <w:rFonts w:ascii="Open Sans" w:hAnsi="Open Sans" w:cs="Open Sans"/>
          <w:sz w:val="20"/>
          <w:szCs w:val="20"/>
        </w:rPr>
      </w:pPr>
    </w:p>
    <w:p w14:paraId="7F0C2468" w14:textId="77777777" w:rsidR="007B0F94" w:rsidRDefault="00C85975" w:rsidP="007B0F94">
      <w:pPr>
        <w:spacing w:before="120"/>
        <w:ind w:left="6372"/>
        <w:jc w:val="center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sz w:val="18"/>
          <w:szCs w:val="20"/>
        </w:rPr>
        <w:t>......................................................................</w:t>
      </w:r>
      <w:r w:rsidRPr="00127569">
        <w:rPr>
          <w:rFonts w:ascii="Open Sans" w:hAnsi="Open Sans" w:cs="Open Sans"/>
          <w:sz w:val="18"/>
          <w:szCs w:val="20"/>
        </w:rPr>
        <w:br/>
      </w:r>
      <w:r>
        <w:rPr>
          <w:rFonts w:ascii="Open Sans" w:hAnsi="Open Sans" w:cs="Open Sans"/>
          <w:i/>
          <w:sz w:val="16"/>
          <w:szCs w:val="16"/>
        </w:rPr>
        <w:t xml:space="preserve">  </w:t>
      </w:r>
      <w:r w:rsidRPr="00127569">
        <w:rPr>
          <w:rFonts w:ascii="Open Sans" w:hAnsi="Open Sans" w:cs="Open Sans"/>
          <w:i/>
          <w:sz w:val="16"/>
          <w:szCs w:val="16"/>
        </w:rPr>
        <w:t>podpis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i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pieczęć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(osoba/y</w:t>
      </w:r>
      <w:r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uprawniona/e)</w:t>
      </w:r>
    </w:p>
    <w:p w14:paraId="0FDDB12E" w14:textId="77777777" w:rsidR="007B0F94" w:rsidRDefault="007B0F94" w:rsidP="007B0F94">
      <w:pPr>
        <w:spacing w:before="120"/>
        <w:ind w:left="6372"/>
        <w:jc w:val="center"/>
        <w:rPr>
          <w:rFonts w:ascii="Open Sans" w:hAnsi="Open Sans" w:cs="Open Sans"/>
          <w:i/>
          <w:sz w:val="16"/>
          <w:szCs w:val="16"/>
        </w:rPr>
      </w:pPr>
    </w:p>
    <w:p w14:paraId="46E2EDE1" w14:textId="77777777" w:rsidR="007B0F94" w:rsidRDefault="007B0F94" w:rsidP="007B0F94">
      <w:pPr>
        <w:spacing w:before="120"/>
        <w:ind w:left="6372"/>
        <w:jc w:val="center"/>
        <w:rPr>
          <w:rFonts w:ascii="Open Sans" w:hAnsi="Open Sans" w:cs="Open Sans"/>
          <w:i/>
          <w:sz w:val="16"/>
          <w:szCs w:val="16"/>
        </w:rPr>
      </w:pPr>
    </w:p>
    <w:p w14:paraId="0ACCA51C" w14:textId="77777777" w:rsidR="007B0F94" w:rsidRDefault="007B0F94" w:rsidP="007B0F94">
      <w:pPr>
        <w:spacing w:before="120"/>
        <w:ind w:left="6372"/>
        <w:jc w:val="center"/>
        <w:rPr>
          <w:rFonts w:ascii="Open Sans" w:hAnsi="Open Sans" w:cs="Open Sans"/>
          <w:i/>
          <w:sz w:val="16"/>
          <w:szCs w:val="16"/>
        </w:rPr>
      </w:pPr>
    </w:p>
    <w:p w14:paraId="67E6EAE0" w14:textId="77777777" w:rsidR="007B0F94" w:rsidRDefault="007B0F94" w:rsidP="007B0F94">
      <w:pPr>
        <w:spacing w:before="120"/>
        <w:ind w:left="6372"/>
        <w:jc w:val="center"/>
        <w:rPr>
          <w:rFonts w:ascii="Open Sans" w:hAnsi="Open Sans" w:cs="Open Sans"/>
          <w:i/>
          <w:sz w:val="16"/>
          <w:szCs w:val="16"/>
        </w:rPr>
      </w:pPr>
    </w:p>
    <w:p w14:paraId="20CD8D10" w14:textId="77777777" w:rsidR="007B0F94" w:rsidRDefault="007B0F94" w:rsidP="007B0F94">
      <w:pPr>
        <w:spacing w:before="120"/>
        <w:ind w:left="6372"/>
        <w:jc w:val="center"/>
        <w:rPr>
          <w:rFonts w:ascii="Open Sans" w:hAnsi="Open Sans" w:cs="Open Sans"/>
          <w:i/>
          <w:sz w:val="16"/>
          <w:szCs w:val="16"/>
        </w:rPr>
      </w:pPr>
    </w:p>
    <w:p w14:paraId="08A951B1" w14:textId="77777777" w:rsidR="007B0F94" w:rsidRDefault="007B0F94" w:rsidP="007B0F94">
      <w:pPr>
        <w:spacing w:before="120"/>
        <w:ind w:left="6372"/>
        <w:jc w:val="center"/>
        <w:rPr>
          <w:rFonts w:ascii="Open Sans" w:hAnsi="Open Sans" w:cs="Open Sans"/>
          <w:i/>
          <w:sz w:val="16"/>
          <w:szCs w:val="16"/>
        </w:rPr>
      </w:pPr>
    </w:p>
    <w:p w14:paraId="62AFB396" w14:textId="77777777" w:rsidR="007B0F94" w:rsidRDefault="007B0F94" w:rsidP="007B0F94">
      <w:pPr>
        <w:spacing w:before="120"/>
        <w:ind w:left="6372"/>
        <w:jc w:val="center"/>
        <w:rPr>
          <w:rFonts w:ascii="Open Sans" w:hAnsi="Open Sans" w:cs="Open Sans"/>
          <w:i/>
          <w:sz w:val="16"/>
          <w:szCs w:val="16"/>
        </w:rPr>
      </w:pPr>
    </w:p>
    <w:p w14:paraId="09897BDB" w14:textId="77777777" w:rsidR="007B0F94" w:rsidRDefault="007B0F94" w:rsidP="007B0F94">
      <w:pPr>
        <w:spacing w:before="120"/>
        <w:ind w:left="6372"/>
        <w:jc w:val="center"/>
        <w:rPr>
          <w:rFonts w:ascii="Open Sans" w:hAnsi="Open Sans" w:cs="Open Sans"/>
          <w:i/>
          <w:sz w:val="16"/>
          <w:szCs w:val="16"/>
        </w:rPr>
      </w:pPr>
    </w:p>
    <w:p w14:paraId="7A61256C" w14:textId="77777777" w:rsidR="007B0F94" w:rsidRDefault="007B0F94" w:rsidP="007B0F94">
      <w:pPr>
        <w:spacing w:before="120"/>
        <w:ind w:left="6372"/>
        <w:jc w:val="center"/>
        <w:rPr>
          <w:rFonts w:ascii="Open Sans" w:hAnsi="Open Sans" w:cs="Open Sans"/>
          <w:i/>
          <w:sz w:val="16"/>
          <w:szCs w:val="16"/>
        </w:rPr>
      </w:pPr>
    </w:p>
    <w:p w14:paraId="7BE58828" w14:textId="77777777" w:rsidR="007B0F94" w:rsidRPr="00127569" w:rsidRDefault="007B0F94" w:rsidP="007B0F94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2FA56456" w14:textId="77777777" w:rsidR="007B0F94" w:rsidRPr="00127569" w:rsidRDefault="00C85975" w:rsidP="007B0F94">
      <w:pPr>
        <w:pStyle w:val="Tekstprzypisudolnego"/>
        <w:rPr>
          <w:rFonts w:ascii="Open Sans" w:hAnsi="Open Sans" w:cs="Open Sans"/>
          <w:sz w:val="16"/>
          <w:szCs w:val="16"/>
        </w:rPr>
      </w:pPr>
      <w:r w:rsidRPr="0012756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sz w:val="16"/>
          <w:szCs w:val="16"/>
        </w:rPr>
        <w:t xml:space="preserve"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 </w:t>
      </w:r>
    </w:p>
    <w:p w14:paraId="7E580938" w14:textId="2C83DA9C" w:rsidR="007956E1" w:rsidRPr="007B0F94" w:rsidRDefault="00C85975" w:rsidP="007B0F94">
      <w:pPr>
        <w:spacing w:after="200" w:line="276" w:lineRule="auto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16"/>
          <w:szCs w:val="16"/>
        </w:rPr>
        <w:t>** niepotrzebne skreślić</w:t>
      </w:r>
    </w:p>
    <w:sectPr w:rsidR="007956E1" w:rsidRPr="007B0F94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44052" w14:textId="77777777" w:rsidR="00C85975" w:rsidRDefault="00C85975">
      <w:r>
        <w:separator/>
      </w:r>
    </w:p>
  </w:endnote>
  <w:endnote w:type="continuationSeparator" w:id="0">
    <w:p w14:paraId="59517C7D" w14:textId="77777777" w:rsidR="00C85975" w:rsidRDefault="00C85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C85975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36437" w14:textId="77777777" w:rsidR="00C85975" w:rsidRDefault="00C85975" w:rsidP="00A106F6">
      <w:r>
        <w:separator/>
      </w:r>
    </w:p>
  </w:footnote>
  <w:footnote w:type="continuationSeparator" w:id="0">
    <w:p w14:paraId="2EC0C147" w14:textId="77777777" w:rsidR="00C85975" w:rsidRDefault="00C85975" w:rsidP="00A106F6">
      <w:r>
        <w:continuationSeparator/>
      </w:r>
    </w:p>
  </w:footnote>
  <w:footnote w:id="1">
    <w:p w14:paraId="7E5B80D2" w14:textId="77777777" w:rsidR="007B0F94" w:rsidRPr="00765F98" w:rsidRDefault="007B0F94" w:rsidP="007B0F94">
      <w:pPr>
        <w:pStyle w:val="Tekstprzypisudolnego"/>
        <w:rPr>
          <w:sz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52C174F"/>
    <w:multiLevelType w:val="multilevel"/>
    <w:tmpl w:val="D20CC1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4" w15:restartNumberingAfterBreak="0">
    <w:nsid w:val="23E832DF"/>
    <w:multiLevelType w:val="hybridMultilevel"/>
    <w:tmpl w:val="89C033AC"/>
    <w:lvl w:ilvl="0" w:tplc="64102A2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B380A1DC" w:tentative="1">
      <w:start w:val="1"/>
      <w:numFmt w:val="lowerLetter"/>
      <w:lvlText w:val="%2."/>
      <w:lvlJc w:val="left"/>
      <w:pPr>
        <w:ind w:left="1222" w:hanging="360"/>
      </w:pPr>
    </w:lvl>
    <w:lvl w:ilvl="2" w:tplc="0742B84A" w:tentative="1">
      <w:start w:val="1"/>
      <w:numFmt w:val="lowerRoman"/>
      <w:lvlText w:val="%3."/>
      <w:lvlJc w:val="right"/>
      <w:pPr>
        <w:ind w:left="1942" w:hanging="180"/>
      </w:pPr>
    </w:lvl>
    <w:lvl w:ilvl="3" w:tplc="94982B28" w:tentative="1">
      <w:start w:val="1"/>
      <w:numFmt w:val="decimal"/>
      <w:lvlText w:val="%4."/>
      <w:lvlJc w:val="left"/>
      <w:pPr>
        <w:ind w:left="2662" w:hanging="360"/>
      </w:pPr>
    </w:lvl>
    <w:lvl w:ilvl="4" w:tplc="10142778" w:tentative="1">
      <w:start w:val="1"/>
      <w:numFmt w:val="lowerLetter"/>
      <w:lvlText w:val="%5."/>
      <w:lvlJc w:val="left"/>
      <w:pPr>
        <w:ind w:left="3382" w:hanging="360"/>
      </w:pPr>
    </w:lvl>
    <w:lvl w:ilvl="5" w:tplc="9200AEE2" w:tentative="1">
      <w:start w:val="1"/>
      <w:numFmt w:val="lowerRoman"/>
      <w:lvlText w:val="%6."/>
      <w:lvlJc w:val="right"/>
      <w:pPr>
        <w:ind w:left="4102" w:hanging="180"/>
      </w:pPr>
    </w:lvl>
    <w:lvl w:ilvl="6" w:tplc="AC5E3E76" w:tentative="1">
      <w:start w:val="1"/>
      <w:numFmt w:val="decimal"/>
      <w:lvlText w:val="%7."/>
      <w:lvlJc w:val="left"/>
      <w:pPr>
        <w:ind w:left="4822" w:hanging="360"/>
      </w:pPr>
    </w:lvl>
    <w:lvl w:ilvl="7" w:tplc="C6D436B2" w:tentative="1">
      <w:start w:val="1"/>
      <w:numFmt w:val="lowerLetter"/>
      <w:lvlText w:val="%8."/>
      <w:lvlJc w:val="left"/>
      <w:pPr>
        <w:ind w:left="5542" w:hanging="360"/>
      </w:pPr>
    </w:lvl>
    <w:lvl w:ilvl="8" w:tplc="B98255C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7" w15:restartNumberingAfterBreak="0">
    <w:nsid w:val="2FB3128F"/>
    <w:multiLevelType w:val="hybridMultilevel"/>
    <w:tmpl w:val="6A743D48"/>
    <w:lvl w:ilvl="0" w:tplc="59ACA734">
      <w:start w:val="1"/>
      <w:numFmt w:val="decimal"/>
      <w:lvlText w:val="%1."/>
      <w:lvlJc w:val="left"/>
      <w:pPr>
        <w:ind w:left="1494" w:hanging="360"/>
      </w:pPr>
      <w:rPr>
        <w:rFonts w:ascii="Open Sans" w:eastAsia="Times New Roman" w:hAnsi="Open Sans" w:cs="Open Sans"/>
      </w:rPr>
    </w:lvl>
    <w:lvl w:ilvl="1" w:tplc="E5C0A05E" w:tentative="1">
      <w:start w:val="1"/>
      <w:numFmt w:val="lowerLetter"/>
      <w:lvlText w:val="%2."/>
      <w:lvlJc w:val="left"/>
      <w:pPr>
        <w:ind w:left="2214" w:hanging="360"/>
      </w:pPr>
    </w:lvl>
    <w:lvl w:ilvl="2" w:tplc="CAACAEF2" w:tentative="1">
      <w:start w:val="1"/>
      <w:numFmt w:val="lowerRoman"/>
      <w:lvlText w:val="%3."/>
      <w:lvlJc w:val="right"/>
      <w:pPr>
        <w:ind w:left="2934" w:hanging="180"/>
      </w:pPr>
    </w:lvl>
    <w:lvl w:ilvl="3" w:tplc="1D64C9F8" w:tentative="1">
      <w:start w:val="1"/>
      <w:numFmt w:val="decimal"/>
      <w:lvlText w:val="%4."/>
      <w:lvlJc w:val="left"/>
      <w:pPr>
        <w:ind w:left="3654" w:hanging="360"/>
      </w:pPr>
    </w:lvl>
    <w:lvl w:ilvl="4" w:tplc="B9AECBCA" w:tentative="1">
      <w:start w:val="1"/>
      <w:numFmt w:val="lowerLetter"/>
      <w:lvlText w:val="%5."/>
      <w:lvlJc w:val="left"/>
      <w:pPr>
        <w:ind w:left="4374" w:hanging="360"/>
      </w:pPr>
    </w:lvl>
    <w:lvl w:ilvl="5" w:tplc="AA38D1B8" w:tentative="1">
      <w:start w:val="1"/>
      <w:numFmt w:val="lowerRoman"/>
      <w:lvlText w:val="%6."/>
      <w:lvlJc w:val="right"/>
      <w:pPr>
        <w:ind w:left="5094" w:hanging="180"/>
      </w:pPr>
    </w:lvl>
    <w:lvl w:ilvl="6" w:tplc="05B43C2C" w:tentative="1">
      <w:start w:val="1"/>
      <w:numFmt w:val="decimal"/>
      <w:lvlText w:val="%7."/>
      <w:lvlJc w:val="left"/>
      <w:pPr>
        <w:ind w:left="5814" w:hanging="360"/>
      </w:pPr>
    </w:lvl>
    <w:lvl w:ilvl="7" w:tplc="C6E4B69E" w:tentative="1">
      <w:start w:val="1"/>
      <w:numFmt w:val="lowerLetter"/>
      <w:lvlText w:val="%8."/>
      <w:lvlJc w:val="left"/>
      <w:pPr>
        <w:ind w:left="6534" w:hanging="360"/>
      </w:pPr>
    </w:lvl>
    <w:lvl w:ilvl="8" w:tplc="776A7DD6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 w15:restartNumberingAfterBreak="0">
    <w:nsid w:val="3D437023"/>
    <w:multiLevelType w:val="hybridMultilevel"/>
    <w:tmpl w:val="751411CA"/>
    <w:lvl w:ilvl="0" w:tplc="47F040D8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3306E03A" w:tentative="1">
      <w:start w:val="1"/>
      <w:numFmt w:val="lowerLetter"/>
      <w:lvlText w:val="%2."/>
      <w:lvlJc w:val="left"/>
      <w:pPr>
        <w:ind w:left="1440" w:hanging="360"/>
      </w:pPr>
    </w:lvl>
    <w:lvl w:ilvl="2" w:tplc="CA3AC018" w:tentative="1">
      <w:start w:val="1"/>
      <w:numFmt w:val="lowerRoman"/>
      <w:lvlText w:val="%3."/>
      <w:lvlJc w:val="right"/>
      <w:pPr>
        <w:ind w:left="2160" w:hanging="180"/>
      </w:pPr>
    </w:lvl>
    <w:lvl w:ilvl="3" w:tplc="D14A87FE" w:tentative="1">
      <w:start w:val="1"/>
      <w:numFmt w:val="decimal"/>
      <w:lvlText w:val="%4."/>
      <w:lvlJc w:val="left"/>
      <w:pPr>
        <w:ind w:left="2880" w:hanging="360"/>
      </w:pPr>
    </w:lvl>
    <w:lvl w:ilvl="4" w:tplc="88360780" w:tentative="1">
      <w:start w:val="1"/>
      <w:numFmt w:val="lowerLetter"/>
      <w:lvlText w:val="%5."/>
      <w:lvlJc w:val="left"/>
      <w:pPr>
        <w:ind w:left="3600" w:hanging="360"/>
      </w:pPr>
    </w:lvl>
    <w:lvl w:ilvl="5" w:tplc="0D4A3DAE" w:tentative="1">
      <w:start w:val="1"/>
      <w:numFmt w:val="lowerRoman"/>
      <w:lvlText w:val="%6."/>
      <w:lvlJc w:val="right"/>
      <w:pPr>
        <w:ind w:left="4320" w:hanging="180"/>
      </w:pPr>
    </w:lvl>
    <w:lvl w:ilvl="6" w:tplc="A838F16C" w:tentative="1">
      <w:start w:val="1"/>
      <w:numFmt w:val="decimal"/>
      <w:lvlText w:val="%7."/>
      <w:lvlJc w:val="left"/>
      <w:pPr>
        <w:ind w:left="5040" w:hanging="360"/>
      </w:pPr>
    </w:lvl>
    <w:lvl w:ilvl="7" w:tplc="596630CE" w:tentative="1">
      <w:start w:val="1"/>
      <w:numFmt w:val="lowerLetter"/>
      <w:lvlText w:val="%8."/>
      <w:lvlJc w:val="left"/>
      <w:pPr>
        <w:ind w:left="5760" w:hanging="360"/>
      </w:pPr>
    </w:lvl>
    <w:lvl w:ilvl="8" w:tplc="C42671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3C2315"/>
    <w:multiLevelType w:val="hybridMultilevel"/>
    <w:tmpl w:val="40FA15DC"/>
    <w:lvl w:ilvl="0" w:tplc="DCE0298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867EF5B0" w:tentative="1">
      <w:start w:val="1"/>
      <w:numFmt w:val="lowerLetter"/>
      <w:lvlText w:val="%2."/>
      <w:lvlJc w:val="left"/>
      <w:pPr>
        <w:ind w:left="2073" w:hanging="360"/>
      </w:pPr>
    </w:lvl>
    <w:lvl w:ilvl="2" w:tplc="E1147726" w:tentative="1">
      <w:start w:val="1"/>
      <w:numFmt w:val="lowerRoman"/>
      <w:lvlText w:val="%3."/>
      <w:lvlJc w:val="right"/>
      <w:pPr>
        <w:ind w:left="2793" w:hanging="180"/>
      </w:pPr>
    </w:lvl>
    <w:lvl w:ilvl="3" w:tplc="8BE41852" w:tentative="1">
      <w:start w:val="1"/>
      <w:numFmt w:val="decimal"/>
      <w:lvlText w:val="%4."/>
      <w:lvlJc w:val="left"/>
      <w:pPr>
        <w:ind w:left="3513" w:hanging="360"/>
      </w:pPr>
    </w:lvl>
    <w:lvl w:ilvl="4" w:tplc="580C5CAC" w:tentative="1">
      <w:start w:val="1"/>
      <w:numFmt w:val="lowerLetter"/>
      <w:lvlText w:val="%5."/>
      <w:lvlJc w:val="left"/>
      <w:pPr>
        <w:ind w:left="4233" w:hanging="360"/>
      </w:pPr>
    </w:lvl>
    <w:lvl w:ilvl="5" w:tplc="B1FC87D2" w:tentative="1">
      <w:start w:val="1"/>
      <w:numFmt w:val="lowerRoman"/>
      <w:lvlText w:val="%6."/>
      <w:lvlJc w:val="right"/>
      <w:pPr>
        <w:ind w:left="4953" w:hanging="180"/>
      </w:pPr>
    </w:lvl>
    <w:lvl w:ilvl="6" w:tplc="00066104" w:tentative="1">
      <w:start w:val="1"/>
      <w:numFmt w:val="decimal"/>
      <w:lvlText w:val="%7."/>
      <w:lvlJc w:val="left"/>
      <w:pPr>
        <w:ind w:left="5673" w:hanging="360"/>
      </w:pPr>
    </w:lvl>
    <w:lvl w:ilvl="7" w:tplc="3A0A208E" w:tentative="1">
      <w:start w:val="1"/>
      <w:numFmt w:val="lowerLetter"/>
      <w:lvlText w:val="%8."/>
      <w:lvlJc w:val="left"/>
      <w:pPr>
        <w:ind w:left="6393" w:hanging="360"/>
      </w:pPr>
    </w:lvl>
    <w:lvl w:ilvl="8" w:tplc="6492CA44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 w15:restartNumberingAfterBreak="0">
    <w:nsid w:val="4DD47FB8"/>
    <w:multiLevelType w:val="hybridMultilevel"/>
    <w:tmpl w:val="9248562A"/>
    <w:lvl w:ilvl="0" w:tplc="3FE6D85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AAD8AEA8" w:tentative="1">
      <w:start w:val="1"/>
      <w:numFmt w:val="lowerLetter"/>
      <w:lvlText w:val="%2."/>
      <w:lvlJc w:val="left"/>
      <w:pPr>
        <w:ind w:left="1440" w:hanging="360"/>
      </w:pPr>
    </w:lvl>
    <w:lvl w:ilvl="2" w:tplc="1172B696" w:tentative="1">
      <w:start w:val="1"/>
      <w:numFmt w:val="lowerRoman"/>
      <w:lvlText w:val="%3."/>
      <w:lvlJc w:val="right"/>
      <w:pPr>
        <w:ind w:left="2160" w:hanging="180"/>
      </w:pPr>
    </w:lvl>
    <w:lvl w:ilvl="3" w:tplc="1C5A31B6" w:tentative="1">
      <w:start w:val="1"/>
      <w:numFmt w:val="decimal"/>
      <w:lvlText w:val="%4."/>
      <w:lvlJc w:val="left"/>
      <w:pPr>
        <w:ind w:left="2880" w:hanging="360"/>
      </w:pPr>
    </w:lvl>
    <w:lvl w:ilvl="4" w:tplc="85EAF8B2" w:tentative="1">
      <w:start w:val="1"/>
      <w:numFmt w:val="lowerLetter"/>
      <w:lvlText w:val="%5."/>
      <w:lvlJc w:val="left"/>
      <w:pPr>
        <w:ind w:left="3600" w:hanging="360"/>
      </w:pPr>
    </w:lvl>
    <w:lvl w:ilvl="5" w:tplc="856CF0E8" w:tentative="1">
      <w:start w:val="1"/>
      <w:numFmt w:val="lowerRoman"/>
      <w:lvlText w:val="%6."/>
      <w:lvlJc w:val="right"/>
      <w:pPr>
        <w:ind w:left="4320" w:hanging="180"/>
      </w:pPr>
    </w:lvl>
    <w:lvl w:ilvl="6" w:tplc="AD344418" w:tentative="1">
      <w:start w:val="1"/>
      <w:numFmt w:val="decimal"/>
      <w:lvlText w:val="%7."/>
      <w:lvlJc w:val="left"/>
      <w:pPr>
        <w:ind w:left="5040" w:hanging="360"/>
      </w:pPr>
    </w:lvl>
    <w:lvl w:ilvl="7" w:tplc="ADC84D1C" w:tentative="1">
      <w:start w:val="1"/>
      <w:numFmt w:val="lowerLetter"/>
      <w:lvlText w:val="%8."/>
      <w:lvlJc w:val="left"/>
      <w:pPr>
        <w:ind w:left="5760" w:hanging="360"/>
      </w:pPr>
    </w:lvl>
    <w:lvl w:ilvl="8" w:tplc="82381E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715FA2"/>
    <w:multiLevelType w:val="hybridMultilevel"/>
    <w:tmpl w:val="06B47788"/>
    <w:lvl w:ilvl="0" w:tplc="0FA6D9BC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BBC033DC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DC18457E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6F209728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6C2E556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B8A89538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77CFDD6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7F322BD4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D01A2FE2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3" w15:restartNumberingAfterBreak="0">
    <w:nsid w:val="71FC1910"/>
    <w:multiLevelType w:val="hybridMultilevel"/>
    <w:tmpl w:val="DA521B96"/>
    <w:lvl w:ilvl="0" w:tplc="B820431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CCAA0DE4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5EB2651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F2AE3F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66D434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BE26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B56BF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7207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94D5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2"/>
  </w:num>
  <w:num w:numId="5">
    <w:abstractNumId w:val="18"/>
  </w:num>
  <w:num w:numId="6">
    <w:abstractNumId w:val="19"/>
  </w:num>
  <w:num w:numId="7">
    <w:abstractNumId w:val="20"/>
  </w:num>
  <w:num w:numId="8">
    <w:abstractNumId w:val="31"/>
  </w:num>
  <w:num w:numId="9">
    <w:abstractNumId w:val="32"/>
  </w:num>
  <w:num w:numId="10">
    <w:abstractNumId w:val="40"/>
  </w:num>
  <w:num w:numId="11">
    <w:abstractNumId w:val="43"/>
  </w:num>
  <w:num w:numId="12">
    <w:abstractNumId w:val="42"/>
  </w:num>
  <w:num w:numId="13">
    <w:abstractNumId w:val="39"/>
  </w:num>
  <w:num w:numId="14">
    <w:abstractNumId w:val="36"/>
  </w:num>
  <w:num w:numId="15">
    <w:abstractNumId w:val="34"/>
  </w:num>
  <w:num w:numId="16">
    <w:abstractNumId w:val="41"/>
  </w:num>
  <w:num w:numId="17">
    <w:abstractNumId w:val="38"/>
  </w:num>
  <w:num w:numId="18">
    <w:abstractNumId w:val="35"/>
  </w:num>
  <w:num w:numId="19">
    <w:abstractNumId w:val="33"/>
  </w:num>
  <w:num w:numId="20">
    <w:abstractNumId w:val="3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10357"/>
    <w:rsid w:val="00026530"/>
    <w:rsid w:val="00033043"/>
    <w:rsid w:val="000537CE"/>
    <w:rsid w:val="000603A4"/>
    <w:rsid w:val="00061C9C"/>
    <w:rsid w:val="000623DB"/>
    <w:rsid w:val="00062482"/>
    <w:rsid w:val="00077153"/>
    <w:rsid w:val="000938A5"/>
    <w:rsid w:val="00093D93"/>
    <w:rsid w:val="00095179"/>
    <w:rsid w:val="000A3502"/>
    <w:rsid w:val="000A6DCA"/>
    <w:rsid w:val="000B359D"/>
    <w:rsid w:val="000B5266"/>
    <w:rsid w:val="000B7885"/>
    <w:rsid w:val="00102C20"/>
    <w:rsid w:val="00113C8B"/>
    <w:rsid w:val="00127569"/>
    <w:rsid w:val="00152AC7"/>
    <w:rsid w:val="00153904"/>
    <w:rsid w:val="0016343D"/>
    <w:rsid w:val="001751FB"/>
    <w:rsid w:val="0017646B"/>
    <w:rsid w:val="001A7AF8"/>
    <w:rsid w:val="001B1711"/>
    <w:rsid w:val="001C7A79"/>
    <w:rsid w:val="001E21AE"/>
    <w:rsid w:val="001E67BE"/>
    <w:rsid w:val="001F0E12"/>
    <w:rsid w:val="00200F54"/>
    <w:rsid w:val="00226BD9"/>
    <w:rsid w:val="002439D9"/>
    <w:rsid w:val="0025742B"/>
    <w:rsid w:val="00262D44"/>
    <w:rsid w:val="002734B3"/>
    <w:rsid w:val="002862D5"/>
    <w:rsid w:val="00295155"/>
    <w:rsid w:val="00297D32"/>
    <w:rsid w:val="002A4646"/>
    <w:rsid w:val="002C571A"/>
    <w:rsid w:val="002D34F2"/>
    <w:rsid w:val="002E01F1"/>
    <w:rsid w:val="002E3A24"/>
    <w:rsid w:val="002E574B"/>
    <w:rsid w:val="002E765E"/>
    <w:rsid w:val="002F02F8"/>
    <w:rsid w:val="00301109"/>
    <w:rsid w:val="003155BD"/>
    <w:rsid w:val="003226ED"/>
    <w:rsid w:val="00331F57"/>
    <w:rsid w:val="0034047F"/>
    <w:rsid w:val="003609A5"/>
    <w:rsid w:val="0036133D"/>
    <w:rsid w:val="00364D31"/>
    <w:rsid w:val="00366D97"/>
    <w:rsid w:val="0037210F"/>
    <w:rsid w:val="003745CC"/>
    <w:rsid w:val="003752A0"/>
    <w:rsid w:val="00393B1E"/>
    <w:rsid w:val="003A2F7C"/>
    <w:rsid w:val="003A7026"/>
    <w:rsid w:val="003B130C"/>
    <w:rsid w:val="003C703C"/>
    <w:rsid w:val="003C7753"/>
    <w:rsid w:val="003E3125"/>
    <w:rsid w:val="003F6461"/>
    <w:rsid w:val="004036DC"/>
    <w:rsid w:val="004078FB"/>
    <w:rsid w:val="00420686"/>
    <w:rsid w:val="004222E6"/>
    <w:rsid w:val="00424722"/>
    <w:rsid w:val="00430945"/>
    <w:rsid w:val="00433539"/>
    <w:rsid w:val="004428AA"/>
    <w:rsid w:val="004570FA"/>
    <w:rsid w:val="00471E15"/>
    <w:rsid w:val="00480712"/>
    <w:rsid w:val="00481D2F"/>
    <w:rsid w:val="00482F9F"/>
    <w:rsid w:val="00485316"/>
    <w:rsid w:val="00486A51"/>
    <w:rsid w:val="004B19D1"/>
    <w:rsid w:val="004B3135"/>
    <w:rsid w:val="004C7356"/>
    <w:rsid w:val="0050701B"/>
    <w:rsid w:val="00511419"/>
    <w:rsid w:val="00513F03"/>
    <w:rsid w:val="00515387"/>
    <w:rsid w:val="00524439"/>
    <w:rsid w:val="00550177"/>
    <w:rsid w:val="005551EF"/>
    <w:rsid w:val="00566162"/>
    <w:rsid w:val="00570196"/>
    <w:rsid w:val="0057691A"/>
    <w:rsid w:val="0058117A"/>
    <w:rsid w:val="0058462D"/>
    <w:rsid w:val="005966BA"/>
    <w:rsid w:val="00597B5D"/>
    <w:rsid w:val="005A37C9"/>
    <w:rsid w:val="005A511B"/>
    <w:rsid w:val="005B0C53"/>
    <w:rsid w:val="005B6D2F"/>
    <w:rsid w:val="005E4F12"/>
    <w:rsid w:val="005F3FA7"/>
    <w:rsid w:val="005F750B"/>
    <w:rsid w:val="006038D2"/>
    <w:rsid w:val="00605477"/>
    <w:rsid w:val="00621A1E"/>
    <w:rsid w:val="00626751"/>
    <w:rsid w:val="006343CF"/>
    <w:rsid w:val="006345E2"/>
    <w:rsid w:val="006421A8"/>
    <w:rsid w:val="0065395A"/>
    <w:rsid w:val="006567DD"/>
    <w:rsid w:val="00657C9A"/>
    <w:rsid w:val="00665435"/>
    <w:rsid w:val="006705AD"/>
    <w:rsid w:val="006742A3"/>
    <w:rsid w:val="0067551B"/>
    <w:rsid w:val="006900E5"/>
    <w:rsid w:val="006978AB"/>
    <w:rsid w:val="00697CF8"/>
    <w:rsid w:val="006A1F41"/>
    <w:rsid w:val="006C29D2"/>
    <w:rsid w:val="006C48B7"/>
    <w:rsid w:val="006C49DC"/>
    <w:rsid w:val="006C5E5D"/>
    <w:rsid w:val="006D558B"/>
    <w:rsid w:val="006E63C7"/>
    <w:rsid w:val="006E79E5"/>
    <w:rsid w:val="006F1270"/>
    <w:rsid w:val="00721EBC"/>
    <w:rsid w:val="00726992"/>
    <w:rsid w:val="0073472D"/>
    <w:rsid w:val="00736C9F"/>
    <w:rsid w:val="00737907"/>
    <w:rsid w:val="00753987"/>
    <w:rsid w:val="0076150E"/>
    <w:rsid w:val="00765F98"/>
    <w:rsid w:val="00787877"/>
    <w:rsid w:val="007956E1"/>
    <w:rsid w:val="007A4CD6"/>
    <w:rsid w:val="007A509D"/>
    <w:rsid w:val="007B0F94"/>
    <w:rsid w:val="007B5EF8"/>
    <w:rsid w:val="007C0A14"/>
    <w:rsid w:val="007C336E"/>
    <w:rsid w:val="007C65C3"/>
    <w:rsid w:val="007C6E54"/>
    <w:rsid w:val="007C70B5"/>
    <w:rsid w:val="007F19D6"/>
    <w:rsid w:val="0080629E"/>
    <w:rsid w:val="00807E94"/>
    <w:rsid w:val="008244D0"/>
    <w:rsid w:val="00825A76"/>
    <w:rsid w:val="008360CF"/>
    <w:rsid w:val="0083754F"/>
    <w:rsid w:val="00840A34"/>
    <w:rsid w:val="00861D40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C6282"/>
    <w:rsid w:val="008D08B2"/>
    <w:rsid w:val="008D11DF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3315"/>
    <w:rsid w:val="00925DDF"/>
    <w:rsid w:val="00947BC6"/>
    <w:rsid w:val="0095409A"/>
    <w:rsid w:val="00961C25"/>
    <w:rsid w:val="00962227"/>
    <w:rsid w:val="00964C7A"/>
    <w:rsid w:val="00982FD5"/>
    <w:rsid w:val="009A3608"/>
    <w:rsid w:val="009A56C2"/>
    <w:rsid w:val="009B4D98"/>
    <w:rsid w:val="009B7581"/>
    <w:rsid w:val="009C10FC"/>
    <w:rsid w:val="009E6DFD"/>
    <w:rsid w:val="00A0344B"/>
    <w:rsid w:val="00A06805"/>
    <w:rsid w:val="00A07612"/>
    <w:rsid w:val="00A106F6"/>
    <w:rsid w:val="00A12137"/>
    <w:rsid w:val="00A17A66"/>
    <w:rsid w:val="00A61B49"/>
    <w:rsid w:val="00A620FF"/>
    <w:rsid w:val="00A73C31"/>
    <w:rsid w:val="00A747D3"/>
    <w:rsid w:val="00A81147"/>
    <w:rsid w:val="00A9016A"/>
    <w:rsid w:val="00A9435B"/>
    <w:rsid w:val="00AA0B9B"/>
    <w:rsid w:val="00AA0D89"/>
    <w:rsid w:val="00AB1F9C"/>
    <w:rsid w:val="00AC5CD6"/>
    <w:rsid w:val="00AC67AA"/>
    <w:rsid w:val="00B01637"/>
    <w:rsid w:val="00B022D7"/>
    <w:rsid w:val="00B13A41"/>
    <w:rsid w:val="00B22066"/>
    <w:rsid w:val="00B5630B"/>
    <w:rsid w:val="00B569EA"/>
    <w:rsid w:val="00B6173B"/>
    <w:rsid w:val="00B72333"/>
    <w:rsid w:val="00B725C2"/>
    <w:rsid w:val="00B7571C"/>
    <w:rsid w:val="00B81946"/>
    <w:rsid w:val="00B973B7"/>
    <w:rsid w:val="00BA190A"/>
    <w:rsid w:val="00BD39DD"/>
    <w:rsid w:val="00BD54E2"/>
    <w:rsid w:val="00BE2995"/>
    <w:rsid w:val="00BE7E93"/>
    <w:rsid w:val="00BF4A5D"/>
    <w:rsid w:val="00C02FD4"/>
    <w:rsid w:val="00C16499"/>
    <w:rsid w:val="00C17690"/>
    <w:rsid w:val="00C2072F"/>
    <w:rsid w:val="00C32FDB"/>
    <w:rsid w:val="00C35C51"/>
    <w:rsid w:val="00C40437"/>
    <w:rsid w:val="00C43596"/>
    <w:rsid w:val="00C449B9"/>
    <w:rsid w:val="00C44AEC"/>
    <w:rsid w:val="00C45B85"/>
    <w:rsid w:val="00C47E89"/>
    <w:rsid w:val="00C50CFA"/>
    <w:rsid w:val="00C63998"/>
    <w:rsid w:val="00C82335"/>
    <w:rsid w:val="00C82A6A"/>
    <w:rsid w:val="00C85975"/>
    <w:rsid w:val="00C93696"/>
    <w:rsid w:val="00C96037"/>
    <w:rsid w:val="00CA7301"/>
    <w:rsid w:val="00CA76A7"/>
    <w:rsid w:val="00CB1845"/>
    <w:rsid w:val="00CC2BA5"/>
    <w:rsid w:val="00CD18FA"/>
    <w:rsid w:val="00CD370C"/>
    <w:rsid w:val="00CD5AD8"/>
    <w:rsid w:val="00CE22BA"/>
    <w:rsid w:val="00CE5802"/>
    <w:rsid w:val="00CF6C82"/>
    <w:rsid w:val="00D02A28"/>
    <w:rsid w:val="00D04AFD"/>
    <w:rsid w:val="00D3048A"/>
    <w:rsid w:val="00D37EC6"/>
    <w:rsid w:val="00D413CF"/>
    <w:rsid w:val="00D420BA"/>
    <w:rsid w:val="00D46C09"/>
    <w:rsid w:val="00D514E6"/>
    <w:rsid w:val="00D518BD"/>
    <w:rsid w:val="00D5646F"/>
    <w:rsid w:val="00D641F9"/>
    <w:rsid w:val="00D64454"/>
    <w:rsid w:val="00D708C0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797F"/>
    <w:rsid w:val="00DD7829"/>
    <w:rsid w:val="00DD7AB2"/>
    <w:rsid w:val="00DE0D77"/>
    <w:rsid w:val="00DE420E"/>
    <w:rsid w:val="00DF7562"/>
    <w:rsid w:val="00E108B9"/>
    <w:rsid w:val="00E16D40"/>
    <w:rsid w:val="00E22F69"/>
    <w:rsid w:val="00E3559C"/>
    <w:rsid w:val="00E440B6"/>
    <w:rsid w:val="00E47990"/>
    <w:rsid w:val="00E66010"/>
    <w:rsid w:val="00E66FDD"/>
    <w:rsid w:val="00E85711"/>
    <w:rsid w:val="00E97A0C"/>
    <w:rsid w:val="00E97A4F"/>
    <w:rsid w:val="00EA4F06"/>
    <w:rsid w:val="00EB5D72"/>
    <w:rsid w:val="00ED1A8D"/>
    <w:rsid w:val="00ED2DE0"/>
    <w:rsid w:val="00ED62F3"/>
    <w:rsid w:val="00EF335C"/>
    <w:rsid w:val="00EF5DBF"/>
    <w:rsid w:val="00F232E5"/>
    <w:rsid w:val="00F26E8E"/>
    <w:rsid w:val="00F27B2A"/>
    <w:rsid w:val="00F27DE3"/>
    <w:rsid w:val="00F424DE"/>
    <w:rsid w:val="00F655DF"/>
    <w:rsid w:val="00F72145"/>
    <w:rsid w:val="00F72374"/>
    <w:rsid w:val="00F97FB1"/>
    <w:rsid w:val="00FA6892"/>
    <w:rsid w:val="00FA6904"/>
    <w:rsid w:val="00FC5BBA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0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127569"/>
    <w:pPr>
      <w:spacing w:after="0" w:line="240" w:lineRule="auto"/>
    </w:pPr>
    <w:rPr>
      <w:rFonts w:ascii="Open Sans" w:eastAsia="Calibri" w:hAnsi="Open Sans" w:cs="Calibri"/>
      <w:sz w:val="20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945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Lisowski Artur</cp:lastModifiedBy>
  <cp:revision>3</cp:revision>
  <cp:lastPrinted>2025-06-18T13:51:00Z</cp:lastPrinted>
  <dcterms:created xsi:type="dcterms:W3CDTF">2025-06-18T13:52:00Z</dcterms:created>
  <dcterms:modified xsi:type="dcterms:W3CDTF">2025-06-18T13:56:00Z</dcterms:modified>
</cp:coreProperties>
</file>